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3278"/>
      </w:pPr>
      <w:r>
        <w:rPr>
          <w:spacing w:val="-1"/>
        </w:rPr>
        <w:t>AARP</w:t>
      </w:r>
      <w:r>
        <w:rPr>
          <w:spacing w:val="17"/>
        </w:rPr>
        <w:t xml:space="preserve"> </w:t>
      </w:r>
      <w:r>
        <w:rPr>
          <w:spacing w:val="-7"/>
        </w:rPr>
        <w:t>MedicareComplete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(UnitedHealthcare)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</w:pPr>
      <w:r>
        <w:rPr>
          <w:spacing w:val="-7"/>
        </w:rPr>
        <w:t>Advantra</w:t>
      </w:r>
      <w:r>
        <w:rPr>
          <w:spacing w:val="-3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2066"/>
      </w:pPr>
      <w:r>
        <w:rPr>
          <w:spacing w:val="-7"/>
        </w:rPr>
        <w:t>Advantra</w:t>
      </w:r>
      <w:r>
        <w:rPr>
          <w:spacing w:val="-6"/>
        </w:rPr>
        <w:t xml:space="preserve"> Option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3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218"/>
      </w:pPr>
      <w:r>
        <w:rPr>
          <w:spacing w:val="-7"/>
        </w:rPr>
        <w:t>Anthem</w:t>
      </w:r>
      <w:r>
        <w:rPr>
          <w:spacing w:val="-5"/>
        </w:rPr>
        <w:t xml:space="preserve"> </w:t>
      </w:r>
      <w:r>
        <w:rPr>
          <w:spacing w:val="-4"/>
        </w:rPr>
        <w:t>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</w:t>
      </w: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1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041"/>
      </w:pPr>
      <w:r>
        <w:rPr>
          <w:spacing w:val="-7"/>
        </w:rPr>
        <w:t xml:space="preserve">Anthem </w:t>
      </w:r>
      <w:r>
        <w:rPr>
          <w:spacing w:val="-4"/>
        </w:rPr>
        <w:t>MediBlue</w:t>
      </w:r>
      <w:r>
        <w:rPr>
          <w:spacing w:val="-8"/>
        </w:rPr>
        <w:t xml:space="preserve"> </w:t>
      </w:r>
      <w:r>
        <w:rPr>
          <w:spacing w:val="-1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1"/>
        </w:rPr>
        <w:t xml:space="preserve">Blue </w:t>
      </w:r>
      <w:r>
        <w:rPr>
          <w:spacing w:val="-5"/>
        </w:rPr>
        <w:t>Shield)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041"/>
      </w:pP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7"/>
        </w:rPr>
        <w:t>Advantage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1"/>
        </w:rPr>
        <w:t>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2"/>
        </w:rPr>
        <w:t xml:space="preserve"> </w:t>
      </w:r>
      <w:r>
        <w:rPr>
          <w:spacing w:val="-6"/>
        </w:rPr>
        <w:t>Kansas</w:t>
      </w:r>
      <w:r>
        <w:rPr>
          <w:spacing w:val="-1"/>
        </w:rPr>
        <w:t xml:space="preserve"> </w:t>
      </w:r>
      <w:r>
        <w:rPr>
          <w:spacing w:val="-4"/>
        </w:rPr>
        <w:t>City</w:t>
      </w:r>
      <w:r>
        <w:rPr>
          <w:spacing w:val="-1"/>
        </w:rPr>
        <w:t xml:space="preserve"> (Blue</w:t>
      </w:r>
      <w:r>
        <w:rPr>
          <w:spacing w:val="-11"/>
        </w:rPr>
        <w:t xml:space="preserve"> </w:t>
      </w:r>
      <w:r>
        <w:rPr>
          <w:spacing w:val="-1"/>
        </w:rPr>
        <w:t>K)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40"/>
        </w:tabs>
        <w:kinsoku w:val="0"/>
        <w:overflowPunct w:val="0"/>
        <w:ind w:right="1523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1"/>
        </w:rPr>
        <w:t xml:space="preserve"> Plus</w:t>
      </w:r>
      <w:r>
        <w:rPr>
          <w:spacing w:val="6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1"/>
        </w:rPr>
        <w:t>Plus)</w:t>
      </w:r>
    </w:p>
    <w:p w:rsidR="00000000" w:rsidRDefault="00AF66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</w:pPr>
      <w:r>
        <w:rPr>
          <w:spacing w:val="-6"/>
        </w:rPr>
        <w:t>(continued)</w:t>
      </w: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spacing w:before="59"/>
        <w:ind w:left="1320" w:right="3940"/>
      </w:pPr>
      <w:r>
        <w:rPr>
          <w:spacing w:val="-7"/>
        </w:rPr>
        <w:t>Cigna-HealthSpring</w:t>
      </w:r>
      <w:r>
        <w:rPr>
          <w:spacing w:val="27"/>
        </w:rPr>
        <w:t xml:space="preserve"> </w:t>
      </w:r>
      <w:r>
        <w:rPr>
          <w:spacing w:val="-9"/>
        </w:rPr>
        <w:t>Preferred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7"/>
        </w:rPr>
        <w:t>(Cigna-HealthSpring)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7"/>
        </w:rPr>
        <w:t>Advantage</w:t>
      </w:r>
      <w:r>
        <w:rPr>
          <w:spacing w:val="-4"/>
        </w:rPr>
        <w:t xml:space="preserve"> </w:t>
      </w:r>
      <w:r>
        <w:rPr>
          <w:spacing w:val="-6"/>
        </w:rPr>
        <w:t>(Coventry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(Coventry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 w:right="1446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7"/>
        </w:rPr>
        <w:t>Total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 xml:space="preserve">Care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3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CoxHealth</w:t>
      </w:r>
      <w:r>
        <w:rPr>
          <w:spacing w:val="4"/>
        </w:rPr>
        <w:t xml:space="preserve"> </w:t>
      </w:r>
      <w:r>
        <w:rPr>
          <w:spacing w:val="-5"/>
        </w:rPr>
        <w:t>MedicarePlus</w:t>
      </w:r>
      <w:r>
        <w:rPr>
          <w:spacing w:val="14"/>
        </w:rPr>
        <w:t xml:space="preserve"> </w:t>
      </w:r>
      <w:r>
        <w:rPr>
          <w:spacing w:val="-4"/>
        </w:rPr>
        <w:t>(Essence</w:t>
      </w:r>
      <w:r>
        <w:rPr>
          <w:spacing w:val="4"/>
        </w:rPr>
        <w:t xml:space="preserve"> </w:t>
      </w:r>
      <w:r>
        <w:rPr>
          <w:spacing w:val="-7"/>
        </w:rPr>
        <w:t>Healthcare)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/>
      </w:pPr>
      <w:r>
        <w:rPr>
          <w:spacing w:val="-4"/>
        </w:rPr>
        <w:t>Essence</w:t>
      </w:r>
      <w:r>
        <w:rPr>
          <w:spacing w:val="4"/>
        </w:rPr>
        <w:t xml:space="preserve"> </w:t>
      </w:r>
      <w:r>
        <w:rPr>
          <w:spacing w:val="-4"/>
        </w:rPr>
        <w:t>(Essence</w:t>
      </w:r>
      <w:r>
        <w:rPr>
          <w:spacing w:val="5"/>
        </w:rPr>
        <w:t xml:space="preserve"> </w:t>
      </w:r>
      <w:r>
        <w:rPr>
          <w:spacing w:val="-7"/>
        </w:rPr>
        <w:t>Healthcare)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 w:right="2066"/>
      </w:pP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3"/>
        </w:rPr>
        <w:t>Missouri,</w:t>
      </w:r>
      <w:r>
        <w:rPr>
          <w:spacing w:val="1"/>
        </w:rPr>
        <w:t xml:space="preserve"> </w:t>
      </w:r>
      <w:r>
        <w:rPr>
          <w:spacing w:val="-5"/>
        </w:rPr>
        <w:t>Inc.)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1320"/>
        </w:tabs>
        <w:kinsoku w:val="0"/>
        <w:overflowPunct w:val="0"/>
        <w:ind w:left="1320" w:right="1950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4"/>
        </w:rPr>
        <w:t>(Humana</w:t>
      </w:r>
      <w:r>
        <w:rPr>
          <w:spacing w:val="-8"/>
        </w:rPr>
        <w:t xml:space="preserve"> </w:t>
      </w:r>
      <w:r>
        <w:rPr>
          <w:spacing w:val="-5"/>
        </w:rPr>
        <w:t>Insurance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AF66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</w:pPr>
      <w:r>
        <w:rPr>
          <w:spacing w:val="-6"/>
        </w:rPr>
        <w:t>(continued)</w:t>
      </w: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4"/>
        </w:numPr>
        <w:tabs>
          <w:tab w:val="left" w:pos="840"/>
        </w:tabs>
        <w:kinsoku w:val="0"/>
        <w:overflowPunct w:val="0"/>
        <w:spacing w:before="59"/>
        <w:ind w:left="840" w:hanging="596"/>
      </w:pPr>
      <w:r>
        <w:rPr>
          <w:spacing w:val="-5"/>
        </w:rPr>
        <w:t>Humana</w:t>
      </w:r>
      <w:r>
        <w:rPr>
          <w:spacing w:val="-13"/>
        </w:rPr>
        <w:t xml:space="preserve"> </w:t>
      </w:r>
      <w:r>
        <w:rPr>
          <w:spacing w:val="-4"/>
        </w:rPr>
        <w:t>Gold</w:t>
      </w:r>
      <w:r>
        <w:rPr>
          <w:spacing w:val="-7"/>
        </w:rPr>
        <w:t xml:space="preserve"> </w:t>
      </w:r>
      <w:r>
        <w:rPr>
          <w:spacing w:val="-1"/>
        </w:rPr>
        <w:t>Plus</w:t>
      </w:r>
      <w:r>
        <w:rPr>
          <w:spacing w:val="1"/>
        </w:rPr>
        <w:t xml:space="preserve"> </w:t>
      </w:r>
      <w:r>
        <w:rPr>
          <w:spacing w:val="-4"/>
        </w:rPr>
        <w:t>(Humana</w:t>
      </w:r>
      <w:r>
        <w:rPr>
          <w:spacing w:val="-12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6"/>
        </w:rPr>
        <w:t>HumanaChoice</w:t>
      </w:r>
      <w:r>
        <w:rPr>
          <w:spacing w:val="5"/>
        </w:rPr>
        <w:t xml:space="preserve"> </w:t>
      </w:r>
      <w:r>
        <w:rPr>
          <w:spacing w:val="-4"/>
        </w:rPr>
        <w:t>(Humana</w:t>
      </w:r>
      <w:r>
        <w:t xml:space="preserve"> </w:t>
      </w:r>
      <w:r>
        <w:rPr>
          <w:spacing w:val="-5"/>
        </w:rPr>
        <w:t>Insurance</w:t>
      </w:r>
      <w:r>
        <w:rPr>
          <w:spacing w:val="5"/>
        </w:rPr>
        <w:t xml:space="preserve"> </w:t>
      </w:r>
      <w:r>
        <w:rPr>
          <w:spacing w:val="-7"/>
        </w:rPr>
        <w:t>Company)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840"/>
        </w:tabs>
        <w:kinsoku w:val="0"/>
        <w:overflowPunct w:val="0"/>
        <w:ind w:left="840" w:right="962" w:hanging="596"/>
      </w:pPr>
      <w:r>
        <w:rPr>
          <w:spacing w:val="-3"/>
        </w:rPr>
        <w:t>Missouri</w:t>
      </w:r>
      <w:r>
        <w:rPr>
          <w:spacing w:val="6"/>
        </w:rPr>
        <w:t xml:space="preserve"> </w:t>
      </w:r>
      <w:r>
        <w:rPr>
          <w:spacing w:val="-9"/>
        </w:rPr>
        <w:t>Department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-5"/>
        </w:rPr>
        <w:t xml:space="preserve"> </w:t>
      </w:r>
      <w:r>
        <w:rPr>
          <w:spacing w:val="-8"/>
        </w:rPr>
        <w:t>Transportaion/</w:t>
      </w:r>
      <w:r>
        <w:rPr>
          <w:spacing w:val="-6"/>
        </w:rPr>
        <w:t xml:space="preserve"> </w:t>
      </w:r>
      <w:r>
        <w:rPr>
          <w:spacing w:val="-5"/>
        </w:rPr>
        <w:t>Highway</w:t>
      </w:r>
      <w:r>
        <w:rPr>
          <w:spacing w:val="7"/>
        </w:rPr>
        <w:t xml:space="preserve"> </w:t>
      </w:r>
      <w:r>
        <w:rPr>
          <w:spacing w:val="-1"/>
        </w:rPr>
        <w:t>Pa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6"/>
        </w:rPr>
        <w:t xml:space="preserve">(Modot/Mshp </w:t>
      </w:r>
      <w:r>
        <w:rPr>
          <w:spacing w:val="-5"/>
        </w:rPr>
        <w:t>Medical</w:t>
      </w:r>
      <w:r>
        <w:rPr>
          <w:spacing w:val="4"/>
        </w:rPr>
        <w:t xml:space="preserve"> </w:t>
      </w:r>
      <w:r>
        <w:rPr>
          <w:spacing w:val="-4"/>
        </w:rPr>
        <w:t>And</w:t>
      </w:r>
      <w:r>
        <w:rPr>
          <w:spacing w:val="-5"/>
        </w:rPr>
        <w:t xml:space="preserve"> </w:t>
      </w:r>
      <w:r>
        <w:rPr>
          <w:spacing w:val="-4"/>
        </w:rPr>
        <w:t>Life</w:t>
      </w:r>
      <w:r>
        <w:rPr>
          <w:spacing w:val="-6"/>
        </w:rPr>
        <w:t xml:space="preserve"> </w:t>
      </w:r>
      <w:r>
        <w:rPr>
          <w:spacing w:val="-5"/>
        </w:rPr>
        <w:t>Insurance Plan)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840"/>
        </w:tabs>
        <w:kinsoku w:val="0"/>
        <w:overflowPunct w:val="0"/>
        <w:ind w:left="840" w:hanging="596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AF66F0">
      <w:pPr>
        <w:pStyle w:val="BodyText"/>
        <w:numPr>
          <w:ilvl w:val="0"/>
          <w:numId w:val="4"/>
        </w:numPr>
        <w:tabs>
          <w:tab w:val="left" w:pos="840"/>
        </w:tabs>
        <w:kinsoku w:val="0"/>
        <w:overflowPunct w:val="0"/>
        <w:ind w:left="84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66F0">
      <w:pPr>
        <w:pStyle w:val="BodyText"/>
        <w:tabs>
          <w:tab w:val="left" w:pos="1492"/>
        </w:tabs>
        <w:kinsoku w:val="0"/>
        <w:overflowPunct w:val="0"/>
        <w:spacing w:before="59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1"/>
        </w:rPr>
        <w:t>MO</w:t>
      </w:r>
      <w:r>
        <w:rPr>
          <w:spacing w:val="11"/>
        </w:rPr>
        <w:t xml:space="preserve"> </w:t>
      </w:r>
      <w:r>
        <w:rPr>
          <w:spacing w:val="-8"/>
        </w:rPr>
        <w:t>HealthNet</w:t>
      </w:r>
    </w:p>
    <w:p w:rsidR="00000000" w:rsidRDefault="00AF66F0">
      <w:pPr>
        <w:pStyle w:val="BodyText"/>
        <w:tabs>
          <w:tab w:val="left" w:pos="1492"/>
        </w:tabs>
        <w:kinsoku w:val="0"/>
        <w:overflowPunct w:val="0"/>
        <w:spacing w:before="59"/>
        <w:ind w:left="225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66F0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spacing w:before="59"/>
        <w:ind w:hanging="547"/>
      </w:pPr>
      <w:r>
        <w:rPr>
          <w:spacing w:val="-6"/>
        </w:rPr>
        <w:t>Logisticare</w:t>
      </w:r>
      <w:r>
        <w:rPr>
          <w:spacing w:val="15"/>
        </w:rPr>
        <w:t xml:space="preserve"> </w:t>
      </w:r>
      <w:r>
        <w:rPr>
          <w:spacing w:val="-6"/>
        </w:rPr>
        <w:t>Solutions</w:t>
      </w:r>
    </w:p>
    <w:p w:rsidR="00000000" w:rsidRDefault="00AF66F0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</w:pPr>
      <w:r>
        <w:rPr>
          <w:spacing w:val="-4"/>
        </w:rPr>
        <w:t>Alexian</w:t>
      </w:r>
      <w:r>
        <w:rPr>
          <w:spacing w:val="-2"/>
        </w:rPr>
        <w:t xml:space="preserve"> </w:t>
      </w:r>
      <w:r>
        <w:rPr>
          <w:spacing w:val="-8"/>
        </w:rPr>
        <w:t>Brothers</w:t>
      </w:r>
      <w:r>
        <w:rPr>
          <w:spacing w:val="10"/>
        </w:rPr>
        <w:t xml:space="preserve"> </w:t>
      </w:r>
      <w:r>
        <w:rPr>
          <w:spacing w:val="-6"/>
        </w:rPr>
        <w:t>Community</w:t>
      </w:r>
      <w:r>
        <w:rPr>
          <w:spacing w:val="10"/>
        </w:rPr>
        <w:t xml:space="preserve"> </w:t>
      </w:r>
      <w:r>
        <w:rPr>
          <w:spacing w:val="-4"/>
        </w:rPr>
        <w:t>Services</w:t>
      </w:r>
    </w:p>
    <w:p w:rsidR="00000000" w:rsidRDefault="00AF66F0">
      <w:pPr>
        <w:pStyle w:val="BodyText"/>
        <w:numPr>
          <w:ilvl w:val="0"/>
          <w:numId w:val="3"/>
        </w:numPr>
        <w:tabs>
          <w:tab w:val="left" w:pos="764"/>
        </w:tabs>
        <w:kinsoku w:val="0"/>
        <w:overflowPunct w:val="0"/>
        <w:ind w:hanging="547"/>
        <w:sectPr w:rsidR="00000000">
          <w:headerReference w:type="default" r:id="rId9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spacing w:before="59"/>
        <w:ind w:right="1673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3"/>
        </w:rPr>
        <w:t xml:space="preserve"> </w:t>
      </w:r>
      <w:r>
        <w:rPr>
          <w:spacing w:val="-6"/>
        </w:rPr>
        <w:t xml:space="preserve">(Anthem </w:t>
      </w: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1"/>
        </w:rPr>
        <w:t>Blue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41"/>
      </w:pPr>
      <w:r>
        <w:rPr>
          <w:spacing w:val="-7"/>
        </w:rPr>
        <w:t xml:space="preserve">Anthem </w:t>
      </w:r>
      <w:r>
        <w:rPr>
          <w:spacing w:val="-6"/>
        </w:rPr>
        <w:t>[Tier]</w:t>
      </w:r>
      <w:r>
        <w:rPr>
          <w:spacing w:val="-7"/>
        </w:rPr>
        <w:t xml:space="preserve"> Pathway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1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1"/>
        </w:rPr>
        <w:t xml:space="preserve">Blue </w:t>
      </w:r>
      <w:r>
        <w:rPr>
          <w:spacing w:val="-5"/>
        </w:rPr>
        <w:t>Shield)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150"/>
      </w:pPr>
      <w:r>
        <w:rPr>
          <w:spacing w:val="-3"/>
        </w:rPr>
        <w:t>Basic</w:t>
      </w:r>
      <w:r>
        <w:t xml:space="preserve"> </w:t>
      </w:r>
      <w:r>
        <w:rPr>
          <w:spacing w:val="-4"/>
        </w:rPr>
        <w:t>Select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150"/>
      </w:pPr>
      <w:r>
        <w:rPr>
          <w:spacing w:val="-3"/>
        </w:rPr>
        <w:t>Classic</w:t>
      </w:r>
      <w:r>
        <w:t xml:space="preserve"> </w:t>
      </w:r>
      <w:r>
        <w:rPr>
          <w:spacing w:val="-1"/>
        </w:rPr>
        <w:t xml:space="preserve">PCB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869"/>
      </w:pPr>
      <w:r>
        <w:rPr>
          <w:spacing w:val="-3"/>
        </w:rPr>
        <w:t>Classic</w:t>
      </w:r>
      <w:r>
        <w:t xml:space="preserve"> </w:t>
      </w: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1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218"/>
      </w:pPr>
      <w:r>
        <w:rPr>
          <w:spacing w:val="-4"/>
        </w:rPr>
        <w:t>First</w:t>
      </w:r>
      <w:r>
        <w:rPr>
          <w:spacing w:val="-13"/>
        </w:rPr>
        <w:t xml:space="preserve"> </w:t>
      </w:r>
      <w:r>
        <w:rPr>
          <w:spacing w:val="-1"/>
        </w:rPr>
        <w:t>PCB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0"/>
        </w:rPr>
        <w:t xml:space="preserve"> </w:t>
      </w:r>
      <w:r>
        <w:rPr>
          <w:spacing w:val="-1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Blue</w:t>
      </w:r>
      <w:r>
        <w:rPr>
          <w:spacing w:val="-11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41"/>
      </w:pPr>
      <w:r>
        <w:rPr>
          <w:spacing w:val="-4"/>
        </w:rPr>
        <w:t>First</w:t>
      </w:r>
      <w:r>
        <w:rPr>
          <w:spacing w:val="-12"/>
        </w:rPr>
        <w:t xml:space="preserve"> </w:t>
      </w:r>
      <w:r>
        <w:rPr>
          <w:spacing w:val="-4"/>
        </w:rPr>
        <w:t>Select</w:t>
      </w:r>
      <w:r>
        <w:rPr>
          <w:spacing w:val="-12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</w:pPr>
      <w:r>
        <w:rPr>
          <w:spacing w:val="-6"/>
        </w:rPr>
        <w:t>(continued)</w:t>
      </w: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041"/>
      </w:pPr>
      <w:bookmarkStart w:id="1" w:name="Table 2"/>
      <w:bookmarkEnd w:id="1"/>
      <w:r>
        <w:rPr>
          <w:spacing w:val="-5"/>
        </w:rPr>
        <w:t>Saver</w:t>
      </w:r>
      <w:r>
        <w:rPr>
          <w:spacing w:val="-9"/>
        </w:rPr>
        <w:t xml:space="preserve"> </w:t>
      </w:r>
      <w:r>
        <w:rPr>
          <w:spacing w:val="-1"/>
        </w:rPr>
        <w:t>PCB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1"/>
        </w:rPr>
        <w:t xml:space="preserve"> </w:t>
      </w:r>
      <w:r>
        <w:rPr>
          <w:spacing w:val="-1"/>
        </w:rPr>
        <w:t>Blue</w:t>
      </w:r>
      <w:r>
        <w:rPr>
          <w:spacing w:val="-10"/>
        </w:rPr>
        <w:t xml:space="preserve"> </w:t>
      </w:r>
      <w:r>
        <w:rPr>
          <w:spacing w:val="-4"/>
        </w:rPr>
        <w:t>Shield</w:t>
      </w:r>
      <w:r>
        <w:rPr>
          <w:spacing w:val="-11"/>
        </w:rPr>
        <w:t xml:space="preserve"> 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6"/>
        </w:rPr>
        <w:t>Kansas</w:t>
      </w:r>
      <w:r>
        <w:rPr>
          <w:spacing w:val="9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50"/>
      </w:pPr>
      <w:r>
        <w:rPr>
          <w:spacing w:val="-5"/>
        </w:rPr>
        <w:t>Saver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1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1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Kansas</w:t>
      </w:r>
      <w:r>
        <w:rPr>
          <w:spacing w:val="2"/>
        </w:rPr>
        <w:t xml:space="preserve"> </w:t>
      </w:r>
      <w:r>
        <w:rPr>
          <w:spacing w:val="-4"/>
        </w:rPr>
        <w:t>City)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Cigna</w:t>
      </w:r>
      <w:r>
        <w:rPr>
          <w:spacing w:val="-6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 xml:space="preserve">Cigna </w:t>
      </w:r>
      <w:r>
        <w:rPr>
          <w:spacing w:val="-7"/>
        </w:rPr>
        <w:t>Connect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 xml:space="preserve">(Cigna </w:t>
      </w:r>
      <w:r>
        <w:rPr>
          <w:spacing w:val="-7"/>
        </w:rPr>
        <w:t>Healthcare)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Carelink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6"/>
        </w:rPr>
        <w:t>Health 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587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Ded</w:t>
      </w:r>
      <w:r>
        <w:rPr>
          <w:spacing w:val="-7"/>
        </w:rPr>
        <w:t xml:space="preserve">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6"/>
        </w:rPr>
        <w:t>FocusedCare</w:t>
      </w:r>
      <w:r>
        <w:rPr>
          <w:spacing w:val="-4"/>
        </w:rPr>
        <w:t xml:space="preserve"> </w:t>
      </w:r>
      <w:r>
        <w:rPr>
          <w:spacing w:val="-1"/>
        </w:rPr>
        <w:t>HPN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962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</w:pPr>
      <w:r>
        <w:rPr>
          <w:spacing w:val="-6"/>
        </w:rPr>
        <w:t>(continued)</w:t>
      </w: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  <w:ind w:left="1339" w:right="2244"/>
      </w:pPr>
      <w:bookmarkStart w:id="2" w:name="Table 3"/>
      <w:bookmarkEnd w:id="2"/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 xml:space="preserve">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Carelink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6"/>
        </w:rPr>
        <w:t>(Coventry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523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FocusedCare</w:t>
      </w:r>
      <w:r>
        <w:rPr>
          <w:spacing w:val="-1"/>
        </w:rPr>
        <w:t xml:space="preserve"> HPN</w:t>
      </w:r>
      <w:r>
        <w:rPr>
          <w:spacing w:val="8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/>
      </w:pPr>
      <w:r>
        <w:rPr>
          <w:spacing w:val="-7"/>
        </w:rPr>
        <w:t>Coventry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(Coventry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962"/>
      </w:pPr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Deductible </w:t>
      </w:r>
      <w:r>
        <w:rPr>
          <w:spacing w:val="-4"/>
        </w:rPr>
        <w:t>Only</w:t>
      </w:r>
      <w:r>
        <w:rPr>
          <w:spacing w:val="5"/>
        </w:rPr>
        <w:t xml:space="preserve"> </w:t>
      </w:r>
      <w:r>
        <w:rPr>
          <w:spacing w:val="-6"/>
        </w:rPr>
        <w:t>(Coventry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446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Deductible</w:t>
      </w:r>
      <w:r>
        <w:rPr>
          <w:spacing w:val="-6"/>
        </w:rPr>
        <w:t xml:space="preserve">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1"/>
        </w:rPr>
        <w:t>KC</w:t>
      </w:r>
      <w:r>
        <w:rPr>
          <w:spacing w:val="3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 xml:space="preserve">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446"/>
      </w:pPr>
      <w:r>
        <w:rPr>
          <w:spacing w:val="-7"/>
        </w:rPr>
        <w:t>Coventry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Deductible</w:t>
      </w:r>
      <w:r>
        <w:rPr>
          <w:spacing w:val="-6"/>
        </w:rPr>
        <w:t xml:space="preserve"> </w:t>
      </w:r>
      <w:r>
        <w:rPr>
          <w:spacing w:val="-4"/>
        </w:rPr>
        <w:t>Only</w:t>
      </w:r>
      <w:r>
        <w:rPr>
          <w:spacing w:val="4"/>
        </w:rPr>
        <w:t xml:space="preserve"> </w:t>
      </w:r>
      <w:r>
        <w:rPr>
          <w:spacing w:val="-1"/>
        </w:rPr>
        <w:t>OA</w:t>
      </w:r>
      <w:r>
        <w:rPr>
          <w:spacing w:val="4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 xml:space="preserve">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left="1339" w:right="1523"/>
      </w:pPr>
      <w:r>
        <w:rPr>
          <w:spacing w:val="-7"/>
        </w:rPr>
        <w:t>Coventry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5"/>
        </w:rPr>
        <w:t>DeductibleOnly</w:t>
      </w:r>
      <w:r>
        <w:rPr>
          <w:spacing w:val="8"/>
        </w:rPr>
        <w:t xml:space="preserve"> </w:t>
      </w:r>
      <w:r>
        <w:rPr>
          <w:spacing w:val="-4"/>
        </w:rPr>
        <w:t>Eligible</w:t>
      </w:r>
      <w:r>
        <w:rPr>
          <w:spacing w:val="-3"/>
        </w:rPr>
        <w:t xml:space="preserve"> </w:t>
      </w:r>
      <w:r>
        <w:rPr>
          <w:spacing w:val="-4"/>
        </w:rPr>
        <w:t>Joplin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6"/>
        </w:rPr>
        <w:t>(Coventry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5"/>
        </w:rPr>
        <w:t>Life)</w:t>
      </w:r>
    </w:p>
    <w:p w:rsidR="00000000" w:rsidRDefault="00AF66F0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</w:pPr>
      <w:r>
        <w:rPr>
          <w:spacing w:val="-6"/>
        </w:rPr>
        <w:t>(continued)</w:t>
      </w:r>
    </w:p>
    <w:p w:rsidR="00000000" w:rsidRDefault="00AF66F0">
      <w:pPr>
        <w:pStyle w:val="BodyText"/>
        <w:kinsoku w:val="0"/>
        <w:overflowPunct w:val="0"/>
        <w:spacing w:before="0"/>
        <w:ind w:left="3872" w:right="423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right="1523" w:hanging="595"/>
      </w:pPr>
      <w:bookmarkStart w:id="3" w:name="Table 4"/>
      <w:bookmarkEnd w:id="3"/>
      <w:r>
        <w:rPr>
          <w:spacing w:val="-7"/>
        </w:rPr>
        <w:t>Coventry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>Joplin</w:t>
      </w:r>
      <w:r>
        <w:rPr>
          <w:spacing w:val="-5"/>
        </w:rPr>
        <w:t xml:space="preserve"> </w:t>
      </w:r>
      <w:r>
        <w:rPr>
          <w:spacing w:val="-7"/>
        </w:rPr>
        <w:t>Preferred</w:t>
      </w:r>
      <w:r>
        <w:rPr>
          <w:spacing w:val="-15"/>
        </w:rPr>
        <w:t xml:space="preserve"> </w:t>
      </w:r>
      <w:r>
        <w:rPr>
          <w:spacing w:val="-6"/>
        </w:rPr>
        <w:t>(Coventry</w:t>
      </w:r>
      <w:r>
        <w:rPr>
          <w:spacing w:val="6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KC</w:t>
      </w:r>
      <w: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Coventry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OA</w:t>
      </w:r>
      <w:r>
        <w:rPr>
          <w:spacing w:val="1"/>
        </w:rPr>
        <w:t xml:space="preserve"> </w:t>
      </w:r>
      <w:r>
        <w:rPr>
          <w:spacing w:val="-6"/>
        </w:rPr>
        <w:t>(Coventry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841" w:hanging="595"/>
      </w:pPr>
      <w:r>
        <w:rPr>
          <w:spacing w:val="-7"/>
        </w:rPr>
        <w:t>Coventry</w:t>
      </w:r>
      <w:r>
        <w:rPr>
          <w:spacing w:val="9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Springfield</w:t>
      </w:r>
      <w:r>
        <w:rPr>
          <w:spacing w:val="-1"/>
        </w:rPr>
        <w:t xml:space="preserve"> </w:t>
      </w:r>
      <w:r>
        <w:rPr>
          <w:spacing w:val="-7"/>
        </w:rPr>
        <w:t>Preferred</w:t>
      </w:r>
      <w:r>
        <w:rPr>
          <w:spacing w:val="-12"/>
        </w:rPr>
        <w:t xml:space="preserve"> </w:t>
      </w:r>
      <w:r>
        <w:rPr>
          <w:spacing w:val="-6"/>
        </w:rPr>
        <w:t>(Coventry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 xml:space="preserve">and </w:t>
      </w:r>
      <w:r>
        <w:rPr>
          <w:spacing w:val="-5"/>
        </w:rPr>
        <w:t>Life)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Humana</w:t>
      </w:r>
      <w:r>
        <w:rPr>
          <w:spacing w:val="-10"/>
        </w:rPr>
        <w:t xml:space="preserve"> </w:t>
      </w:r>
      <w:r>
        <w:rPr>
          <w:spacing w:val="-3"/>
        </w:rPr>
        <w:t>Basic</w:t>
      </w:r>
      <w:r>
        <w:rPr>
          <w:spacing w:val="5"/>
        </w:rPr>
        <w:t xml:space="preserve"> </w:t>
      </w:r>
      <w:r>
        <w:rPr>
          <w:spacing w:val="-4"/>
        </w:rPr>
        <w:t>City</w:t>
      </w:r>
      <w:r>
        <w:rPr>
          <w:spacing w:val="6"/>
        </w:rPr>
        <w:t xml:space="preserve"> </w:t>
      </w:r>
      <w:r>
        <w:rPr>
          <w:spacing w:val="-6"/>
        </w:rPr>
        <w:t>(Humana)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8"/>
        </w:rPr>
        <w:t xml:space="preserve"> </w:t>
      </w:r>
      <w:r>
        <w:rPr>
          <w:spacing w:val="-3"/>
        </w:rPr>
        <w:t>Missouri</w:t>
      </w:r>
      <w:r>
        <w:rPr>
          <w:spacing w:val="8"/>
        </w:rPr>
        <w:t xml:space="preserve"> </w:t>
      </w:r>
      <w:r>
        <w:rPr>
          <w:spacing w:val="-6"/>
        </w:rPr>
        <w:t>(Humana)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Humana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4"/>
        </w:rPr>
        <w:t>City</w:t>
      </w:r>
      <w:r>
        <w:rPr>
          <w:spacing w:val="6"/>
        </w:rPr>
        <w:t xml:space="preserve"> </w:t>
      </w:r>
      <w:r>
        <w:rPr>
          <w:spacing w:val="-6"/>
        </w:rPr>
        <w:t>(Humana)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Humana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3"/>
        </w:rPr>
        <w:t>Missouri</w:t>
      </w:r>
      <w:r>
        <w:rPr>
          <w:spacing w:val="8"/>
        </w:rPr>
        <w:t xml:space="preserve"> </w:t>
      </w:r>
      <w:r>
        <w:rPr>
          <w:spacing w:val="-6"/>
        </w:rPr>
        <w:t>(Humana)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AF66F0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AF66F0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AF66F0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spacing w:before="59"/>
        <w:ind w:hanging="508"/>
      </w:pP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3"/>
        </w:rPr>
        <w:t>Missouri</w:t>
      </w:r>
      <w:r>
        <w:rPr>
          <w:spacing w:val="2"/>
        </w:rPr>
        <w:t xml:space="preserve"> </w:t>
      </w:r>
      <w:r>
        <w:rPr>
          <w:spacing w:val="-1"/>
        </w:rPr>
        <w:t>Rx</w:t>
      </w:r>
      <w:r>
        <w:rPr>
          <w:spacing w:val="3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3"/>
        </w:rPr>
        <w:t>(MoRx)</w:t>
      </w:r>
    </w:p>
    <w:p w:rsidR="00000000" w:rsidRDefault="00AF66F0">
      <w:pPr>
        <w:pStyle w:val="BodyText"/>
        <w:numPr>
          <w:ilvl w:val="0"/>
          <w:numId w:val="1"/>
        </w:numPr>
        <w:tabs>
          <w:tab w:val="left" w:pos="725"/>
        </w:tabs>
        <w:kinsoku w:val="0"/>
        <w:overflowPunct w:val="0"/>
        <w:ind w:hanging="508"/>
      </w:pPr>
      <w:r>
        <w:rPr>
          <w:spacing w:val="-3"/>
        </w:rPr>
        <w:t>Missouri</w:t>
      </w:r>
      <w:r>
        <w:rPr>
          <w:spacing w:val="5"/>
        </w:rPr>
        <w:t xml:space="preserve"> </w:t>
      </w:r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3"/>
        </w:rPr>
        <w:t>Drug</w:t>
      </w:r>
      <w:r>
        <w:rPr>
          <w:spacing w:val="-4"/>
        </w:rPr>
        <w:t xml:space="preserve"> Assistance</w:t>
      </w:r>
      <w:r>
        <w:rPr>
          <w:spacing w:val="-5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AF66F0">
      <w:r>
        <w:separator/>
      </w:r>
    </w:p>
  </w:endnote>
  <w:endnote w:type="continuationSeparator" w:id="0">
    <w:p w:rsidR="00000000" w:rsidRDefault="00AF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AF66F0">
      <w:r>
        <w:separator/>
      </w:r>
    </w:p>
  </w:footnote>
  <w:footnote w:type="continuationSeparator" w:id="0">
    <w:p w:rsidR="00000000" w:rsidRDefault="00AF66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66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7B2559E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181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181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20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Missouri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(MO)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970" w:right="18" w:hanging="951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4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20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Missouri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(MO)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/>
                      <w:ind w:left="970" w:right="18" w:hanging="951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66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6B0A01E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Missouri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(MO)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Missouri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66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91EAD8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fuswIAALA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5mfH7rMCAACw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Missouri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(MO)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Missouri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66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C7C628C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Missouri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(MO)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Missouri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(MO)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/>
                      <w:ind w:left="20" w:right="12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F66F0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CB2F906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AF66F0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Missouri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(MO)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AF66F0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Missouri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63" w:hanging="54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74" w:hanging="548"/>
      </w:pPr>
    </w:lvl>
    <w:lvl w:ilvl="2">
      <w:numFmt w:val="bullet"/>
      <w:lvlText w:val="•"/>
      <w:lvlJc w:val="left"/>
      <w:pPr>
        <w:ind w:left="2586" w:hanging="548"/>
      </w:pPr>
    </w:lvl>
    <w:lvl w:ilvl="3">
      <w:numFmt w:val="bullet"/>
      <w:lvlText w:val="•"/>
      <w:lvlJc w:val="left"/>
      <w:pPr>
        <w:ind w:left="3498" w:hanging="548"/>
      </w:pPr>
    </w:lvl>
    <w:lvl w:ilvl="4">
      <w:numFmt w:val="bullet"/>
      <w:lvlText w:val="•"/>
      <w:lvlJc w:val="left"/>
      <w:pPr>
        <w:ind w:left="4409" w:hanging="548"/>
      </w:pPr>
    </w:lvl>
    <w:lvl w:ilvl="5">
      <w:numFmt w:val="bullet"/>
      <w:lvlText w:val="•"/>
      <w:lvlJc w:val="left"/>
      <w:pPr>
        <w:ind w:left="5321" w:hanging="548"/>
      </w:pPr>
    </w:lvl>
    <w:lvl w:ilvl="6">
      <w:numFmt w:val="bullet"/>
      <w:lvlText w:val="•"/>
      <w:lvlJc w:val="left"/>
      <w:pPr>
        <w:ind w:left="6233" w:hanging="548"/>
      </w:pPr>
    </w:lvl>
    <w:lvl w:ilvl="7">
      <w:numFmt w:val="bullet"/>
      <w:lvlText w:val="•"/>
      <w:lvlJc w:val="left"/>
      <w:pPr>
        <w:ind w:left="7144" w:hanging="548"/>
      </w:pPr>
    </w:lvl>
    <w:lvl w:ilvl="8">
      <w:numFmt w:val="bullet"/>
      <w:lvlText w:val="•"/>
      <w:lvlJc w:val="left"/>
      <w:pPr>
        <w:ind w:left="8056" w:hanging="54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724" w:hanging="509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640" w:hanging="509"/>
      </w:pPr>
    </w:lvl>
    <w:lvl w:ilvl="2">
      <w:numFmt w:val="bullet"/>
      <w:lvlText w:val="•"/>
      <w:lvlJc w:val="left"/>
      <w:pPr>
        <w:ind w:left="2555" w:hanging="509"/>
      </w:pPr>
    </w:lvl>
    <w:lvl w:ilvl="3">
      <w:numFmt w:val="bullet"/>
      <w:lvlText w:val="•"/>
      <w:lvlJc w:val="left"/>
      <w:pPr>
        <w:ind w:left="3471" w:hanging="509"/>
      </w:pPr>
    </w:lvl>
    <w:lvl w:ilvl="4">
      <w:numFmt w:val="bullet"/>
      <w:lvlText w:val="•"/>
      <w:lvlJc w:val="left"/>
      <w:pPr>
        <w:ind w:left="4386" w:hanging="509"/>
      </w:pPr>
    </w:lvl>
    <w:lvl w:ilvl="5">
      <w:numFmt w:val="bullet"/>
      <w:lvlText w:val="•"/>
      <w:lvlJc w:val="left"/>
      <w:pPr>
        <w:ind w:left="5302" w:hanging="509"/>
      </w:pPr>
    </w:lvl>
    <w:lvl w:ilvl="6">
      <w:numFmt w:val="bullet"/>
      <w:lvlText w:val="•"/>
      <w:lvlJc w:val="left"/>
      <w:pPr>
        <w:ind w:left="6217" w:hanging="509"/>
      </w:pPr>
    </w:lvl>
    <w:lvl w:ilvl="7">
      <w:numFmt w:val="bullet"/>
      <w:lvlText w:val="•"/>
      <w:lvlJc w:val="left"/>
      <w:pPr>
        <w:ind w:left="7133" w:hanging="509"/>
      </w:pPr>
    </w:lvl>
    <w:lvl w:ilvl="8">
      <w:numFmt w:val="bullet"/>
      <w:lvlText w:val="•"/>
      <w:lvlJc w:val="left"/>
      <w:pPr>
        <w:ind w:left="8048" w:hanging="509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6F0"/>
    <w:rsid w:val="00A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A123B68D-E48B-4569-B054-30E02DD81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2017-01-23T21:42:00Z</dcterms:created>
  <dcterms:modified xsi:type="dcterms:W3CDTF">2017-01-23T21:42:00Z</dcterms:modified>
</cp:coreProperties>
</file>